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EA2D2" w14:textId="74798852" w:rsidR="00AC0097" w:rsidRPr="00D71226" w:rsidRDefault="00AC0097" w:rsidP="00AC0097">
      <w:pPr>
        <w:spacing w:after="16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7</w:t>
      </w:r>
      <w:r w:rsidR="00523F63">
        <w:rPr>
          <w:rFonts w:ascii="Arial" w:hAnsi="Arial" w:cs="Arial"/>
          <w:b/>
          <w:sz w:val="20"/>
          <w:szCs w:val="20"/>
        </w:rPr>
        <w:t>c</w:t>
      </w:r>
      <w:r w:rsidRPr="00D71226">
        <w:rPr>
          <w:rFonts w:ascii="Arial" w:hAnsi="Arial" w:cs="Arial"/>
          <w:b/>
          <w:sz w:val="20"/>
          <w:szCs w:val="20"/>
        </w:rPr>
        <w:t xml:space="preserve"> do SWZ</w:t>
      </w:r>
    </w:p>
    <w:p w14:paraId="4D193498" w14:textId="77777777" w:rsidR="00AC0097" w:rsidRPr="00D71226" w:rsidRDefault="00AC0097" w:rsidP="00AC0097">
      <w:pPr>
        <w:widowControl w:val="0"/>
        <w:shd w:val="clear" w:color="auto" w:fill="FFFFFF"/>
        <w:tabs>
          <w:tab w:val="left" w:pos="569"/>
        </w:tabs>
        <w:suppressAutoHyphens/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14:paraId="4A16CF12" w14:textId="77777777" w:rsidR="00BC1009" w:rsidRDefault="00BC1009" w:rsidP="00BC1009">
      <w:pPr>
        <w:spacing w:after="240" w:line="259" w:lineRule="auto"/>
        <w:jc w:val="center"/>
        <w:rPr>
          <w:rFonts w:ascii="Arial" w:hAnsi="Arial" w:cs="Arial"/>
          <w:b/>
          <w:caps/>
          <w:u w:val="single"/>
        </w:rPr>
      </w:pPr>
      <w:bookmarkStart w:id="0" w:name="_Hlk71895869"/>
      <w:r>
        <w:rPr>
          <w:rFonts w:ascii="Arial" w:hAnsi="Arial" w:cs="Arial"/>
          <w:b/>
          <w:caps/>
          <w:u w:val="single"/>
        </w:rPr>
        <w:t>KOSZTORYS OFERTOWY</w:t>
      </w:r>
    </w:p>
    <w:p w14:paraId="6812BE2D" w14:textId="24FEB330" w:rsidR="00BC1009" w:rsidRPr="006342C4" w:rsidRDefault="00BC1009" w:rsidP="00BC1009">
      <w:pPr>
        <w:spacing w:after="240" w:line="259" w:lineRule="auto"/>
        <w:jc w:val="center"/>
        <w:rPr>
          <w:rFonts w:ascii="Arial" w:hAnsi="Arial" w:cs="Arial"/>
          <w:b/>
          <w:caps/>
        </w:rPr>
      </w:pPr>
      <w:r w:rsidRPr="006342C4">
        <w:rPr>
          <w:rFonts w:ascii="Arial" w:hAnsi="Arial" w:cs="Arial"/>
          <w:b/>
        </w:rPr>
        <w:t>dla</w:t>
      </w:r>
      <w:r w:rsidRPr="006342C4">
        <w:rPr>
          <w:rFonts w:ascii="Arial" w:hAnsi="Arial" w:cs="Arial"/>
          <w:b/>
          <w:caps/>
        </w:rPr>
        <w:t xml:space="preserve"> CZęści </w:t>
      </w:r>
      <w:r w:rsidR="00D32E7A">
        <w:rPr>
          <w:rFonts w:ascii="Arial" w:hAnsi="Arial" w:cs="Arial"/>
          <w:b/>
          <w:caps/>
        </w:rPr>
        <w:t>3</w:t>
      </w:r>
      <w:r w:rsidRPr="006342C4">
        <w:rPr>
          <w:rFonts w:ascii="Arial" w:hAnsi="Arial" w:cs="Arial"/>
          <w:b/>
          <w:caps/>
        </w:rPr>
        <w:t xml:space="preserve"> Zamówienia</w:t>
      </w:r>
    </w:p>
    <w:bookmarkEnd w:id="0"/>
    <w:p w14:paraId="32E04D6E" w14:textId="77777777" w:rsidR="00AC0097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</w:p>
    <w:p w14:paraId="62074728" w14:textId="77777777" w:rsidR="00AC0097" w:rsidRPr="00D71226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D71226">
        <w:rPr>
          <w:rFonts w:ascii="Arial" w:hAnsi="Arial" w:cs="Arial"/>
          <w:b/>
          <w:bCs/>
          <w:iCs/>
          <w:sz w:val="20"/>
          <w:szCs w:val="20"/>
        </w:rPr>
        <w:t>Zamawiający:</w:t>
      </w:r>
    </w:p>
    <w:p w14:paraId="4C41AD56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Politechnika Warszawska</w:t>
      </w:r>
    </w:p>
    <w:p w14:paraId="0EA393FD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Wydział Inżynierii Produkcji</w:t>
      </w:r>
    </w:p>
    <w:p w14:paraId="3470F8EC" w14:textId="77777777" w:rsidR="00AC0097" w:rsidRPr="00D71226" w:rsidRDefault="00AC0097" w:rsidP="00AC0097">
      <w:pPr>
        <w:suppressAutoHyphens/>
        <w:ind w:left="4962" w:firstLine="141"/>
        <w:rPr>
          <w:rFonts w:ascii="Arial" w:hAnsi="Arial" w:cs="Arial"/>
          <w:bCs/>
          <w:sz w:val="20"/>
          <w:szCs w:val="20"/>
          <w:lang w:eastAsia="zh-CN"/>
        </w:rPr>
      </w:pPr>
      <w:r w:rsidRPr="00D71226">
        <w:rPr>
          <w:rFonts w:ascii="Arial" w:hAnsi="Arial" w:cs="Arial"/>
          <w:b/>
          <w:color w:val="000000"/>
          <w:sz w:val="20"/>
          <w:szCs w:val="20"/>
          <w:lang w:eastAsia="zh-CN"/>
        </w:rPr>
        <w:t>ul. Narbutta 85, 02-524 Warsza</w:t>
      </w:r>
      <w:r w:rsidRPr="00D71226">
        <w:rPr>
          <w:rFonts w:ascii="Arial" w:hAnsi="Arial" w:cs="Arial"/>
          <w:color w:val="000000"/>
          <w:sz w:val="20"/>
          <w:szCs w:val="20"/>
          <w:lang w:eastAsia="zh-CN"/>
        </w:rPr>
        <w:t xml:space="preserve">wa </w:t>
      </w:r>
    </w:p>
    <w:p w14:paraId="6D0A4F6C" w14:textId="77777777" w:rsidR="00AC0097" w:rsidRPr="00D71226" w:rsidRDefault="00AC0097" w:rsidP="00AC0097">
      <w:pPr>
        <w:spacing w:after="160" w:line="259" w:lineRule="auto"/>
        <w:jc w:val="center"/>
        <w:rPr>
          <w:rFonts w:ascii="Arial" w:hAnsi="Arial" w:cs="Arial"/>
          <w:sz w:val="20"/>
          <w:szCs w:val="20"/>
        </w:rPr>
      </w:pPr>
    </w:p>
    <w:p w14:paraId="3F95CC55" w14:textId="77777777" w:rsidR="00AC0097" w:rsidRPr="00D71226" w:rsidRDefault="00AC0097" w:rsidP="00AC009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Nazwa (firma)/imię i nazwisko oraz adres  PODMIOTU UDOSTĘPNIAJĄCEGO ZASOBY– </w:t>
      </w:r>
    </w:p>
    <w:p w14:paraId="70CCBA82" w14:textId="77777777" w:rsidR="00AC0097" w:rsidRPr="00D71226" w:rsidRDefault="00AC0097" w:rsidP="00AC0097">
      <w:pPr>
        <w:autoSpaceDE w:val="0"/>
        <w:autoSpaceDN w:val="0"/>
        <w:adjustRightInd w:val="0"/>
        <w:spacing w:before="240" w:after="240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…………………………………………………………………………….……………….….……………………..…………………………………………………….……………….…..…….……………………….,</w:t>
      </w:r>
    </w:p>
    <w:p w14:paraId="791C0110" w14:textId="77777777" w:rsidR="00AC0097" w:rsidRPr="00D71226" w:rsidRDefault="00AC0097" w:rsidP="00AC0097">
      <w:pPr>
        <w:ind w:left="2268" w:hanging="2268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reprezentowany przez: ………………………………………………………………………...</w:t>
      </w:r>
    </w:p>
    <w:p w14:paraId="4261BC1F" w14:textId="77777777" w:rsidR="00AC0097" w:rsidRPr="00D71226" w:rsidRDefault="00AC0097" w:rsidP="00AC0097">
      <w:pPr>
        <w:spacing w:after="160"/>
        <w:ind w:left="2268" w:firstLine="709"/>
        <w:rPr>
          <w:rFonts w:ascii="Arial" w:hAnsi="Arial" w:cs="Arial"/>
          <w:sz w:val="16"/>
          <w:szCs w:val="16"/>
        </w:rPr>
      </w:pPr>
      <w:r w:rsidRPr="00D71226">
        <w:rPr>
          <w:rFonts w:ascii="Arial" w:hAnsi="Arial" w:cs="Arial"/>
          <w:i/>
          <w:sz w:val="16"/>
          <w:szCs w:val="16"/>
        </w:rPr>
        <w:t>(</w:t>
      </w:r>
      <w:r w:rsidRPr="00D71226">
        <w:rPr>
          <w:rFonts w:ascii="Arial" w:hAnsi="Arial" w:cs="Arial"/>
          <w:sz w:val="16"/>
          <w:szCs w:val="16"/>
        </w:rPr>
        <w:t>imię, nazwisko, stanowisko/podstawa do reprezentacji)</w:t>
      </w:r>
    </w:p>
    <w:p w14:paraId="3A7ACE19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</w:p>
    <w:p w14:paraId="144170F2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 potrzeby postępowania o udzielenie zamówienia publicznego na: </w:t>
      </w:r>
    </w:p>
    <w:p w14:paraId="2D96C1EA" w14:textId="77777777" w:rsidR="00AC0097" w:rsidRPr="00880EC9" w:rsidRDefault="00AC0097" w:rsidP="00AC0097">
      <w:pPr>
        <w:spacing w:before="120" w:after="240"/>
        <w:jc w:val="center"/>
        <w:rPr>
          <w:rFonts w:ascii="Arial" w:hAnsi="Arial" w:cs="Arial"/>
          <w:b/>
        </w:rPr>
      </w:pPr>
      <w:r w:rsidRPr="00880EC9">
        <w:rPr>
          <w:rFonts w:ascii="Arial" w:hAnsi="Arial" w:cs="Arial"/>
          <w:b/>
        </w:rPr>
        <w:t>Dostawa aparatury badawczej i sprzętu komputerowego w ramach leasingu operacyjnego z prawem opcji wykupu dla Wydziału Inżynierii Produkcji Politechniki</w:t>
      </w:r>
      <w:r>
        <w:rPr>
          <w:rFonts w:ascii="Arial" w:hAnsi="Arial" w:cs="Arial"/>
          <w:b/>
        </w:rPr>
        <w:t> </w:t>
      </w:r>
      <w:r w:rsidRPr="00880EC9">
        <w:rPr>
          <w:rFonts w:ascii="Arial" w:hAnsi="Arial" w:cs="Arial"/>
          <w:b/>
        </w:rPr>
        <w:t>Warszawskiej</w:t>
      </w:r>
    </w:p>
    <w:p w14:paraId="0B9A0B39" w14:textId="3C6D7709" w:rsidR="00AC0097" w:rsidRPr="00D71226" w:rsidRDefault="00AC0097" w:rsidP="00AC0097">
      <w:pPr>
        <w:spacing w:before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>nr postępowania: ZP_</w:t>
      </w:r>
      <w:r>
        <w:rPr>
          <w:rFonts w:ascii="Arial" w:hAnsi="Arial" w:cs="Arial"/>
          <w:b/>
          <w:sz w:val="20"/>
          <w:szCs w:val="20"/>
        </w:rPr>
        <w:t>4</w:t>
      </w:r>
      <w:r w:rsidRPr="00D71226">
        <w:rPr>
          <w:rFonts w:ascii="Arial" w:hAnsi="Arial" w:cs="Arial"/>
          <w:b/>
          <w:sz w:val="20"/>
          <w:szCs w:val="20"/>
        </w:rPr>
        <w:t>_2021_WIP_I</w:t>
      </w:r>
      <w:r>
        <w:rPr>
          <w:rFonts w:ascii="Arial" w:hAnsi="Arial" w:cs="Arial"/>
          <w:b/>
          <w:sz w:val="20"/>
          <w:szCs w:val="20"/>
        </w:rPr>
        <w:t>TW</w:t>
      </w:r>
      <w:r w:rsidRPr="00D71226">
        <w:rPr>
          <w:rFonts w:ascii="Arial" w:hAnsi="Arial" w:cs="Arial"/>
          <w:sz w:val="20"/>
          <w:szCs w:val="20"/>
        </w:rPr>
        <w:t xml:space="preserve"> prowadzonego przez Politechnikę Warszawską, Wydział Inżynierii Produkcji, </w:t>
      </w:r>
      <w:r>
        <w:rPr>
          <w:rFonts w:ascii="Arial" w:hAnsi="Arial" w:cs="Arial"/>
          <w:i/>
          <w:sz w:val="20"/>
          <w:szCs w:val="20"/>
        </w:rPr>
        <w:t>poniżej przedstawiamy składniki ceny łączonej:</w:t>
      </w:r>
    </w:p>
    <w:p w14:paraId="2FAD3BAF" w14:textId="441E95DB" w:rsidR="00A60678" w:rsidRDefault="00A60678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tbl>
      <w:tblPr>
        <w:tblStyle w:val="Tabela-Siatka"/>
        <w:tblpPr w:leftFromText="141" w:rightFromText="141" w:vertAnchor="page" w:horzAnchor="margin" w:tblpY="10303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3261"/>
        <w:gridCol w:w="4961"/>
        <w:gridCol w:w="850"/>
      </w:tblGrid>
      <w:tr w:rsidR="006B442B" w14:paraId="3FE821E9" w14:textId="77777777" w:rsidTr="006B442B">
        <w:tc>
          <w:tcPr>
            <w:tcW w:w="9776" w:type="dxa"/>
            <w:gridSpan w:val="4"/>
          </w:tcPr>
          <w:p w14:paraId="139B17AE" w14:textId="77777777" w:rsidR="006B442B" w:rsidRPr="00887F1A" w:rsidRDefault="006B442B" w:rsidP="006B442B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bookmarkStart w:id="1" w:name="_Hlk70278253"/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t>Oferowane urządzenia</w:t>
            </w:r>
          </w:p>
        </w:tc>
      </w:tr>
      <w:tr w:rsidR="006B442B" w14:paraId="6ED32DCF" w14:textId="77777777" w:rsidTr="006B442B">
        <w:tc>
          <w:tcPr>
            <w:tcW w:w="704" w:type="dxa"/>
          </w:tcPr>
          <w:p w14:paraId="4769CE39" w14:textId="77777777" w:rsidR="006B442B" w:rsidRPr="008F2673" w:rsidRDefault="006B442B" w:rsidP="006B442B">
            <w:pPr>
              <w:jc w:val="center"/>
              <w:rPr>
                <w:rFonts w:asciiTheme="minorHAnsi" w:hAnsiTheme="minorHAnsi"/>
              </w:rPr>
            </w:pPr>
            <w:bookmarkStart w:id="2" w:name="_Hlk70073756"/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3261" w:type="dxa"/>
          </w:tcPr>
          <w:p w14:paraId="41192DBC" w14:textId="77777777" w:rsidR="006B442B" w:rsidRPr="008F2673" w:rsidRDefault="006B442B" w:rsidP="006B442B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 xml:space="preserve">Urządzenie/urządzenia </w:t>
            </w:r>
          </w:p>
        </w:tc>
        <w:tc>
          <w:tcPr>
            <w:tcW w:w="4961" w:type="dxa"/>
          </w:tcPr>
          <w:p w14:paraId="7DFC54A4" w14:textId="77777777" w:rsidR="006B442B" w:rsidRPr="008F2673" w:rsidRDefault="006B442B" w:rsidP="006B442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przedmiotu zamówienia oferowanego przez Wykonawcę (podać: producenta, model, typ itp.)</w:t>
            </w:r>
          </w:p>
        </w:tc>
        <w:tc>
          <w:tcPr>
            <w:tcW w:w="850" w:type="dxa"/>
          </w:tcPr>
          <w:p w14:paraId="5448257E" w14:textId="77777777" w:rsidR="006B442B" w:rsidRPr="008F2673" w:rsidRDefault="006B442B" w:rsidP="006B442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Liczba sztuk</w:t>
            </w:r>
          </w:p>
        </w:tc>
      </w:tr>
      <w:tr w:rsidR="006B442B" w14:paraId="48526BA6" w14:textId="77777777" w:rsidTr="006B442B">
        <w:tc>
          <w:tcPr>
            <w:tcW w:w="704" w:type="dxa"/>
          </w:tcPr>
          <w:p w14:paraId="369152A4" w14:textId="77777777" w:rsidR="006B442B" w:rsidRPr="007D3A25" w:rsidRDefault="006B442B" w:rsidP="006B442B">
            <w:pPr>
              <w:jc w:val="center"/>
              <w:rPr>
                <w:rFonts w:asciiTheme="minorHAnsi" w:hAnsiTheme="minorHAnsi"/>
                <w:b/>
                <w:bCs/>
                <w:color w:val="2F5496" w:themeColor="accent1" w:themeShade="BF"/>
              </w:rPr>
            </w:pPr>
            <w:r w:rsidRPr="007D3A25">
              <w:rPr>
                <w:rFonts w:asciiTheme="minorHAnsi" w:hAnsiTheme="minorHAnsi"/>
                <w:b/>
                <w:bCs/>
                <w:color w:val="2F5496" w:themeColor="accent1" w:themeShade="BF"/>
              </w:rPr>
              <w:t>I</w:t>
            </w:r>
            <w:r>
              <w:rPr>
                <w:rFonts w:asciiTheme="minorHAnsi" w:hAnsiTheme="minorHAnsi"/>
                <w:b/>
                <w:bCs/>
                <w:color w:val="2F5496" w:themeColor="accent1" w:themeShade="BF"/>
              </w:rPr>
              <w:t>V</w:t>
            </w:r>
          </w:p>
        </w:tc>
        <w:tc>
          <w:tcPr>
            <w:tcW w:w="3261" w:type="dxa"/>
          </w:tcPr>
          <w:p w14:paraId="001C1B8C" w14:textId="77777777" w:rsidR="006B442B" w:rsidRPr="007D3A25" w:rsidRDefault="006B442B" w:rsidP="006B442B">
            <w:pPr>
              <w:pStyle w:val="Nagwek1"/>
              <w:spacing w:before="0"/>
              <w:ind w:left="34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>Stanowisk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o</w:t>
            </w: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komputer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a mobilnego</w:t>
            </w: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1</w:t>
            </w: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stanowisk</w:t>
            </w:r>
          </w:p>
        </w:tc>
        <w:tc>
          <w:tcPr>
            <w:tcW w:w="4961" w:type="dxa"/>
          </w:tcPr>
          <w:p w14:paraId="515985A7" w14:textId="77777777" w:rsidR="006B442B" w:rsidRDefault="006B442B" w:rsidP="006B442B"/>
        </w:tc>
        <w:tc>
          <w:tcPr>
            <w:tcW w:w="850" w:type="dxa"/>
          </w:tcPr>
          <w:p w14:paraId="72692F8F" w14:textId="77777777" w:rsidR="006B442B" w:rsidRDefault="006B442B" w:rsidP="006B442B">
            <w:pPr>
              <w:jc w:val="center"/>
            </w:pPr>
          </w:p>
        </w:tc>
      </w:tr>
      <w:tr w:rsidR="006B442B" w14:paraId="6D7327F6" w14:textId="77777777" w:rsidTr="006B442B">
        <w:tc>
          <w:tcPr>
            <w:tcW w:w="704" w:type="dxa"/>
          </w:tcPr>
          <w:p w14:paraId="1CF88BF5" w14:textId="77777777" w:rsidR="006B442B" w:rsidRPr="006A4B9F" w:rsidRDefault="006B442B" w:rsidP="006B442B">
            <w:pPr>
              <w:jc w:val="center"/>
            </w:pPr>
            <w:r>
              <w:rPr>
                <w:color w:val="2F5496" w:themeColor="accent1" w:themeShade="BF"/>
              </w:rPr>
              <w:t>IV</w:t>
            </w:r>
            <w:r w:rsidRPr="006A4B9F">
              <w:t>.</w:t>
            </w:r>
            <w:r>
              <w:t>1</w:t>
            </w:r>
          </w:p>
        </w:tc>
        <w:tc>
          <w:tcPr>
            <w:tcW w:w="3261" w:type="dxa"/>
          </w:tcPr>
          <w:p w14:paraId="061E08E1" w14:textId="77777777" w:rsidR="006B442B" w:rsidRPr="008A4E12" w:rsidRDefault="006B442B" w:rsidP="006B442B">
            <w:pPr>
              <w:ind w:left="175"/>
            </w:pPr>
            <w:r w:rsidRPr="008A4E12">
              <w:rPr>
                <w:rFonts w:asciiTheme="minorHAnsi" w:hAnsiTheme="minorHAnsi"/>
                <w:sz w:val="22"/>
                <w:szCs w:val="22"/>
              </w:rPr>
              <w:t>Stanowisko 1 – Laptop 15,6”</w:t>
            </w:r>
          </w:p>
        </w:tc>
        <w:tc>
          <w:tcPr>
            <w:tcW w:w="4961" w:type="dxa"/>
          </w:tcPr>
          <w:p w14:paraId="49474F2B" w14:textId="77777777" w:rsidR="006B442B" w:rsidRPr="008A4E12" w:rsidRDefault="006B442B" w:rsidP="006B442B"/>
        </w:tc>
        <w:tc>
          <w:tcPr>
            <w:tcW w:w="850" w:type="dxa"/>
            <w:vAlign w:val="center"/>
          </w:tcPr>
          <w:p w14:paraId="4FB4FDA3" w14:textId="77777777" w:rsidR="006B442B" w:rsidRDefault="006B442B" w:rsidP="006B442B">
            <w:pPr>
              <w:jc w:val="center"/>
            </w:pPr>
            <w:r>
              <w:t>1</w:t>
            </w:r>
          </w:p>
        </w:tc>
      </w:tr>
      <w:bookmarkEnd w:id="1"/>
      <w:bookmarkEnd w:id="2"/>
    </w:tbl>
    <w:p w14:paraId="09B3D7C7" w14:textId="53699215" w:rsidR="00D32E7A" w:rsidRDefault="00D32E7A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p w14:paraId="14161097" w14:textId="77777777" w:rsidR="00D32E7A" w:rsidRDefault="00D32E7A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p w14:paraId="23D78856" w14:textId="77777777" w:rsidR="00AC0097" w:rsidRDefault="00AC0097" w:rsidP="00AC0097"/>
    <w:p w14:paraId="1E9603F7" w14:textId="77777777" w:rsidR="00AC0097" w:rsidRDefault="00AC0097" w:rsidP="00AC0097">
      <w:pPr>
        <w:spacing w:after="160" w:line="259" w:lineRule="auto"/>
      </w:pPr>
      <w:r>
        <w:br w:type="page"/>
      </w:r>
    </w:p>
    <w:p w14:paraId="44B83DE6" w14:textId="30C0F1C1" w:rsidR="00F6718A" w:rsidRDefault="00F6718A">
      <w:pPr>
        <w:spacing w:after="160" w:line="259" w:lineRule="auto"/>
      </w:pPr>
    </w:p>
    <w:tbl>
      <w:tblPr>
        <w:tblStyle w:val="Tabela-Siatka"/>
        <w:tblpPr w:leftFromText="141" w:rightFromText="141" w:vertAnchor="page" w:horzAnchor="margin" w:tblpY="1996"/>
        <w:tblW w:w="9209" w:type="dxa"/>
        <w:tblLayout w:type="fixed"/>
        <w:tblLook w:val="04A0" w:firstRow="1" w:lastRow="0" w:firstColumn="1" w:lastColumn="0" w:noHBand="0" w:noVBand="1"/>
      </w:tblPr>
      <w:tblGrid>
        <w:gridCol w:w="702"/>
        <w:gridCol w:w="4822"/>
        <w:gridCol w:w="1275"/>
        <w:gridCol w:w="1134"/>
        <w:gridCol w:w="1276"/>
      </w:tblGrid>
      <w:tr w:rsidR="00A3284C" w:rsidRPr="008F2673" w14:paraId="72C5CD13" w14:textId="77777777" w:rsidTr="00A3284C">
        <w:tc>
          <w:tcPr>
            <w:tcW w:w="9209" w:type="dxa"/>
            <w:gridSpan w:val="5"/>
          </w:tcPr>
          <w:p w14:paraId="4E24BF25" w14:textId="77777777" w:rsidR="00A3284C" w:rsidRPr="00887F1A" w:rsidRDefault="00A3284C" w:rsidP="00A3284C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t>Składniki opłat za oferowane urządzenia</w:t>
            </w:r>
          </w:p>
        </w:tc>
      </w:tr>
      <w:tr w:rsidR="00A3284C" w:rsidRPr="008F2673" w14:paraId="53B7CFE6" w14:textId="77777777" w:rsidTr="00A3284C">
        <w:tc>
          <w:tcPr>
            <w:tcW w:w="702" w:type="dxa"/>
          </w:tcPr>
          <w:p w14:paraId="29593B8E" w14:textId="77777777" w:rsidR="00A3284C" w:rsidRPr="008F2673" w:rsidRDefault="00A3284C" w:rsidP="00A3284C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4822" w:type="dxa"/>
          </w:tcPr>
          <w:p w14:paraId="5F4E6E8E" w14:textId="77777777" w:rsidR="00A3284C" w:rsidRPr="008F2673" w:rsidRDefault="00A3284C" w:rsidP="00A3284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Wyszczególnienie opłat za leasing operacyjny dla urządzenia</w:t>
            </w:r>
            <w:r w:rsidRPr="008F2673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275" w:type="dxa"/>
          </w:tcPr>
          <w:p w14:paraId="5EF431B9" w14:textId="77777777" w:rsidR="00A3284C" w:rsidRPr="008F2673" w:rsidRDefault="00A3284C" w:rsidP="00A3284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netto w zł</w:t>
            </w:r>
          </w:p>
        </w:tc>
        <w:tc>
          <w:tcPr>
            <w:tcW w:w="1134" w:type="dxa"/>
          </w:tcPr>
          <w:p w14:paraId="592474E0" w14:textId="77777777" w:rsidR="00A3284C" w:rsidRDefault="00A3284C" w:rsidP="00A3284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VAT w zł</w:t>
            </w:r>
          </w:p>
        </w:tc>
        <w:tc>
          <w:tcPr>
            <w:tcW w:w="1276" w:type="dxa"/>
          </w:tcPr>
          <w:p w14:paraId="66A49A14" w14:textId="77777777" w:rsidR="00A3284C" w:rsidRPr="008F2673" w:rsidRDefault="00A3284C" w:rsidP="00A3284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brutto w zł</w:t>
            </w:r>
          </w:p>
        </w:tc>
      </w:tr>
      <w:tr w:rsidR="00A3284C" w14:paraId="141C66B4" w14:textId="77777777" w:rsidTr="00A3284C">
        <w:tc>
          <w:tcPr>
            <w:tcW w:w="702" w:type="dxa"/>
            <w:vMerge w:val="restart"/>
          </w:tcPr>
          <w:p w14:paraId="4DAF9434" w14:textId="77777777" w:rsidR="00A3284C" w:rsidRPr="00887F1A" w:rsidRDefault="00A3284C" w:rsidP="00A3284C">
            <w:pPr>
              <w:jc w:val="center"/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IV</w:t>
            </w:r>
            <w:r>
              <w:t>.1</w:t>
            </w:r>
          </w:p>
        </w:tc>
        <w:tc>
          <w:tcPr>
            <w:tcW w:w="4822" w:type="dxa"/>
            <w:vMerge w:val="restart"/>
          </w:tcPr>
          <w:p w14:paraId="63D56D13" w14:textId="77777777" w:rsidR="00A3284C" w:rsidRDefault="00A3284C" w:rsidP="00A3284C">
            <w:pPr>
              <w:ind w:left="175"/>
              <w:rPr>
                <w:rFonts w:asciiTheme="minorHAnsi" w:hAnsiTheme="minorHAnsi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 xml:space="preserve">Stanowisko </w:t>
            </w:r>
            <w:r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>1</w:t>
            </w:r>
            <w:r w:rsidRPr="008F5B1E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 xml:space="preserve"> – Laptop 15,6”</w:t>
            </w: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0DC6581C" w14:textId="77777777" w:rsidR="00A3284C" w:rsidRPr="00AC0097" w:rsidRDefault="00A3284C" w:rsidP="00A3284C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0D2ED45C" w14:textId="77777777" w:rsidR="00A3284C" w:rsidRPr="00AC0097" w:rsidRDefault="00A3284C" w:rsidP="00A3284C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58958B03" w14:textId="77777777" w:rsidR="00A3284C" w:rsidRPr="00F44824" w:rsidRDefault="00A3284C" w:rsidP="00A3284C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7C02D7C4" w14:textId="77777777" w:rsidR="00A3284C" w:rsidRDefault="00A3284C" w:rsidP="00A3284C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A3284C" w14:paraId="4BC613DB" w14:textId="77777777" w:rsidTr="00A3284C">
        <w:tc>
          <w:tcPr>
            <w:tcW w:w="702" w:type="dxa"/>
            <w:vMerge/>
          </w:tcPr>
          <w:p w14:paraId="209CBB78" w14:textId="77777777" w:rsidR="00A3284C" w:rsidRPr="008E3A67" w:rsidRDefault="00A3284C" w:rsidP="00A3284C">
            <w:pPr>
              <w:jc w:val="center"/>
            </w:pPr>
          </w:p>
        </w:tc>
        <w:tc>
          <w:tcPr>
            <w:tcW w:w="4822" w:type="dxa"/>
            <w:vMerge/>
          </w:tcPr>
          <w:p w14:paraId="37D0A749" w14:textId="77777777" w:rsidR="00A3284C" w:rsidRPr="00F44824" w:rsidRDefault="00A3284C" w:rsidP="00A3284C">
            <w:pPr>
              <w:ind w:left="175" w:firstLine="425"/>
            </w:pPr>
          </w:p>
        </w:tc>
        <w:tc>
          <w:tcPr>
            <w:tcW w:w="1275" w:type="dxa"/>
          </w:tcPr>
          <w:p w14:paraId="5AAE7A4D" w14:textId="77777777" w:rsidR="00A3284C" w:rsidRDefault="00A3284C" w:rsidP="00A3284C"/>
        </w:tc>
        <w:tc>
          <w:tcPr>
            <w:tcW w:w="1134" w:type="dxa"/>
          </w:tcPr>
          <w:p w14:paraId="7296D38E" w14:textId="77777777" w:rsidR="00A3284C" w:rsidRDefault="00A3284C" w:rsidP="00A3284C">
            <w:pPr>
              <w:jc w:val="center"/>
            </w:pPr>
          </w:p>
        </w:tc>
        <w:tc>
          <w:tcPr>
            <w:tcW w:w="1276" w:type="dxa"/>
          </w:tcPr>
          <w:p w14:paraId="1F3EEAE5" w14:textId="77777777" w:rsidR="00A3284C" w:rsidRDefault="00A3284C" w:rsidP="00A3284C">
            <w:pPr>
              <w:jc w:val="center"/>
            </w:pPr>
          </w:p>
        </w:tc>
      </w:tr>
    </w:tbl>
    <w:p w14:paraId="75074AC8" w14:textId="33CCDA69" w:rsidR="00A3284C" w:rsidRDefault="00A3284C">
      <w:pPr>
        <w:spacing w:after="160" w:line="259" w:lineRule="auto"/>
      </w:pPr>
    </w:p>
    <w:p w14:paraId="69FD5C26" w14:textId="77777777" w:rsidR="00887F1A" w:rsidRDefault="00887F1A"/>
    <w:sectPr w:rsidR="00887F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AC60F" w14:textId="77777777" w:rsidR="00EC4CB4" w:rsidRDefault="00EC4CB4" w:rsidP="00343162">
      <w:r>
        <w:separator/>
      </w:r>
    </w:p>
  </w:endnote>
  <w:endnote w:type="continuationSeparator" w:id="0">
    <w:p w14:paraId="45FEFF65" w14:textId="77777777" w:rsidR="00EC4CB4" w:rsidRDefault="00EC4CB4" w:rsidP="0034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5066" w14:textId="77777777" w:rsidR="00343162" w:rsidRDefault="00343162" w:rsidP="00343162">
    <w:pPr>
      <w:pStyle w:val="Stopka"/>
      <w:ind w:hanging="567"/>
    </w:pPr>
    <w:r w:rsidRPr="006675FF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32D2536" wp14:editId="35F9502D">
              <wp:simplePos x="0" y="0"/>
              <wp:positionH relativeFrom="column">
                <wp:posOffset>5120640</wp:posOffset>
              </wp:positionH>
              <wp:positionV relativeFrom="paragraph">
                <wp:posOffset>88976</wp:posOffset>
              </wp:positionV>
              <wp:extent cx="748800" cy="35844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8800" cy="358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A1E69" w14:textId="77777777" w:rsidR="00343162" w:rsidRDefault="00343162" w:rsidP="0034316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Strona</w:t>
                          </w:r>
                        </w:p>
                        <w:p w14:paraId="375D7D2F" w14:textId="77777777" w:rsidR="00343162" w:rsidRDefault="00343162" w:rsidP="00343162">
                          <w:pPr>
                            <w:jc w:val="center"/>
                          </w:pP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10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D253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03.2pt;margin-top:7pt;width:58.95pt;height:28.2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" stroked="f">
              <v:textbox>
                <w:txbxContent>
                  <w:p w14:paraId="36AA1E69" w14:textId="77777777" w:rsidR="00343162" w:rsidRDefault="00343162" w:rsidP="0034316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>Strona</w:t>
                    </w:r>
                  </w:p>
                  <w:p w14:paraId="375D7D2F" w14:textId="77777777" w:rsidR="00343162" w:rsidRDefault="00343162" w:rsidP="00343162">
                    <w:pPr>
                      <w:jc w:val="center"/>
                    </w:pP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10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34956">
      <w:rPr>
        <w:noProof/>
      </w:rPr>
      <w:drawing>
        <wp:inline distT="0" distB="0" distL="0" distR="0" wp14:anchorId="388593BB" wp14:editId="77814E6A">
          <wp:extent cx="5429250" cy="514350"/>
          <wp:effectExtent l="0" t="0" r="0" b="0"/>
          <wp:docPr id="2" name="Obraz 2" descr="Samorząd Województwa Mazowieckiego / Zdrowie i polityka społeczna / PROJEKT  COVID19 / Informacja o udzielanych zamówieniach związanych z zapobieganiem,  przeciwdziałaniem i zwalczeniem COVID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amorząd Województwa Mazowieckiego / Zdrowie i polityka społeczna / PROJEKT  COVID19 / Informacja o udzielanych zamówieniach związanych z zapobieganiem,  przeciwdziałaniem i zwalczeniem COVID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6F530" w14:textId="77777777" w:rsidR="00EC4CB4" w:rsidRDefault="00EC4CB4" w:rsidP="00343162">
      <w:r>
        <w:separator/>
      </w:r>
    </w:p>
  </w:footnote>
  <w:footnote w:type="continuationSeparator" w:id="0">
    <w:p w14:paraId="2070AE3C" w14:textId="77777777" w:rsidR="00EC4CB4" w:rsidRDefault="00EC4CB4" w:rsidP="00343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3E33" w14:textId="77777777" w:rsidR="00343162" w:rsidRPr="00343162" w:rsidRDefault="00343162" w:rsidP="00343162">
    <w:pPr>
      <w:pStyle w:val="Nagwek"/>
      <w:rPr>
        <w:sz w:val="16"/>
        <w:szCs w:val="16"/>
      </w:rPr>
    </w:pPr>
    <w:r w:rsidRPr="00343162">
      <w:rPr>
        <w:rFonts w:ascii="Arial" w:hAnsi="Arial" w:cs="Arial"/>
        <w:b/>
        <w:sz w:val="16"/>
        <w:szCs w:val="16"/>
      </w:rPr>
      <w:t>ZP_4_2021_WIP_ITW</w:t>
    </w:r>
  </w:p>
  <w:p w14:paraId="534D01D1" w14:textId="77777777" w:rsidR="00343162" w:rsidRDefault="00343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95769"/>
    <w:multiLevelType w:val="hybridMultilevel"/>
    <w:tmpl w:val="AC34C88C"/>
    <w:lvl w:ilvl="0" w:tplc="4F62F688">
      <w:start w:val="1"/>
      <w:numFmt w:val="decimal"/>
      <w:lvlText w:val="%1)"/>
      <w:lvlJc w:val="left"/>
      <w:pPr>
        <w:tabs>
          <w:tab w:val="num" w:pos="284"/>
        </w:tabs>
        <w:ind w:left="340" w:hanging="34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78"/>
    <w:rsid w:val="001003A5"/>
    <w:rsid w:val="001B61F1"/>
    <w:rsid w:val="002000DF"/>
    <w:rsid w:val="00244475"/>
    <w:rsid w:val="00284ED0"/>
    <w:rsid w:val="00343162"/>
    <w:rsid w:val="00523F63"/>
    <w:rsid w:val="006A4B9F"/>
    <w:rsid w:val="006B442B"/>
    <w:rsid w:val="0080053E"/>
    <w:rsid w:val="00887F1A"/>
    <w:rsid w:val="0089302E"/>
    <w:rsid w:val="00896366"/>
    <w:rsid w:val="008A4E12"/>
    <w:rsid w:val="008F5B1E"/>
    <w:rsid w:val="00A3284C"/>
    <w:rsid w:val="00A60678"/>
    <w:rsid w:val="00AA6265"/>
    <w:rsid w:val="00AC0097"/>
    <w:rsid w:val="00AE1A1C"/>
    <w:rsid w:val="00BC1009"/>
    <w:rsid w:val="00BD11C9"/>
    <w:rsid w:val="00CC6C13"/>
    <w:rsid w:val="00D32E7A"/>
    <w:rsid w:val="00D65B63"/>
    <w:rsid w:val="00E5493D"/>
    <w:rsid w:val="00EC4CB4"/>
    <w:rsid w:val="00F6718A"/>
    <w:rsid w:val="00FB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166155"/>
  <w15:chartTrackingRefBased/>
  <w15:docId w15:val="{36170D33-4B7E-44CF-9327-CDB0430B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678"/>
    <w:pPr>
      <w:spacing w:after="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06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60678"/>
    <w:pPr>
      <w:keepNext/>
      <w:outlineLvl w:val="1"/>
    </w:pPr>
    <w:rPr>
      <w:rFonts w:ascii="Arial Narrow" w:hAnsi="Arial Narrow"/>
      <w:kern w:val="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0678"/>
    <w:rPr>
      <w:rFonts w:asciiTheme="majorHAnsi" w:eastAsiaTheme="majorEastAsia" w:hAnsiTheme="majorHAnsi" w:cstheme="majorBidi"/>
      <w:color w:val="2F5496" w:themeColor="accent1" w:themeShade="BF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60678"/>
    <w:rPr>
      <w:rFonts w:ascii="Arial Narrow" w:eastAsia="Times New Roman" w:hAnsi="Arial Narrow" w:cs="Times New Roman"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A60678"/>
    <w:pPr>
      <w:jc w:val="both"/>
    </w:pPr>
    <w:rPr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rsid w:val="00A6067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60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A60678"/>
    <w:pPr>
      <w:spacing w:after="120" w:line="259" w:lineRule="auto"/>
      <w:ind w:left="283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60678"/>
  </w:style>
  <w:style w:type="paragraph" w:styleId="Nagwek">
    <w:name w:val="header"/>
    <w:basedOn w:val="Normalny"/>
    <w:link w:val="NagwekZnak"/>
    <w:unhideWhenUsed/>
    <w:rsid w:val="003431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2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265"/>
    <w:rPr>
      <w:rFonts w:ascii="Segoe UI" w:eastAsia="Times New Roman" w:hAnsi="Segoe UI" w:cs="Segoe UI"/>
      <w:kern w:val="32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Haraburda Michał</dc:creator>
  <cp:keywords/>
  <dc:description/>
  <cp:lastModifiedBy>Haraburda Michał</cp:lastModifiedBy>
  <cp:revision>6</cp:revision>
  <cp:lastPrinted>2021-05-12T13:05:00Z</cp:lastPrinted>
  <dcterms:created xsi:type="dcterms:W3CDTF">2021-05-14T12:43:00Z</dcterms:created>
  <dcterms:modified xsi:type="dcterms:W3CDTF">2021-05-14T13:42:00Z</dcterms:modified>
</cp:coreProperties>
</file>